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091A5619" w:rsidR="006A0A40" w:rsidRPr="00CB7739" w:rsidRDefault="00342588" w:rsidP="008A4B5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r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66AF8022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6FDE42E5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B92F85" w14:textId="2760E38D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B0650B8" w14:textId="4C537B09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9A3DA18" w14:textId="5DF28BAE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E57E8F" w14:textId="77777777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6E9D" w14:textId="77777777" w:rsidR="00E94072" w:rsidRDefault="00E94072" w:rsidP="00AC1A4B">
      <w:r>
        <w:separator/>
      </w:r>
    </w:p>
  </w:endnote>
  <w:endnote w:type="continuationSeparator" w:id="0">
    <w:p w14:paraId="40C01314" w14:textId="77777777" w:rsidR="00E94072" w:rsidRDefault="00E9407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EA9C4" w14:textId="77777777" w:rsidR="006A2968" w:rsidRDefault="006A29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4FE6" w14:textId="77777777" w:rsidR="006A2968" w:rsidRDefault="006A29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58BC1" w14:textId="77777777" w:rsidR="00E94072" w:rsidRDefault="00E94072" w:rsidP="00AC1A4B">
      <w:r>
        <w:separator/>
      </w:r>
    </w:p>
  </w:footnote>
  <w:footnote w:type="continuationSeparator" w:id="0">
    <w:p w14:paraId="502842CD" w14:textId="77777777" w:rsidR="00E94072" w:rsidRDefault="00E9407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F84BF" w14:textId="77777777" w:rsidR="006A2968" w:rsidRDefault="006A29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CB7CD1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PZD.261.</w:t>
    </w:r>
    <w:r w:rsidR="006A2968"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3</w:t>
    </w:r>
    <w:r w:rsidR="006278B0"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5</w:t>
    </w:r>
    <w:r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.202</w:t>
    </w:r>
    <w:r w:rsidR="00342588"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2</w:t>
    </w:r>
    <w:r w:rsidR="006278B0"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.SM</w:t>
    </w:r>
  </w:p>
  <w:bookmarkEnd w:id="1"/>
  <w:p w14:paraId="7D60CDAF" w14:textId="77777777" w:rsidR="008A4B5F" w:rsidRDefault="008A4B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19CA" w14:textId="77777777" w:rsidR="006A2968" w:rsidRDefault="006A29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74595760">
    <w:abstractNumId w:val="45"/>
  </w:num>
  <w:num w:numId="2" w16cid:durableId="131676666">
    <w:abstractNumId w:val="36"/>
  </w:num>
  <w:num w:numId="3" w16cid:durableId="834414085">
    <w:abstractNumId w:val="37"/>
  </w:num>
  <w:num w:numId="4" w16cid:durableId="2128885582">
    <w:abstractNumId w:val="20"/>
  </w:num>
  <w:num w:numId="5" w16cid:durableId="641693060">
    <w:abstractNumId w:val="44"/>
  </w:num>
  <w:num w:numId="6" w16cid:durableId="1866555302">
    <w:abstractNumId w:val="18"/>
  </w:num>
  <w:num w:numId="7" w16cid:durableId="1576477035">
    <w:abstractNumId w:val="22"/>
  </w:num>
  <w:num w:numId="8" w16cid:durableId="169369952">
    <w:abstractNumId w:val="33"/>
  </w:num>
  <w:num w:numId="9" w16cid:durableId="1721320042">
    <w:abstractNumId w:val="31"/>
  </w:num>
  <w:num w:numId="10" w16cid:durableId="1012754981">
    <w:abstractNumId w:val="32"/>
  </w:num>
  <w:num w:numId="11" w16cid:durableId="849223062">
    <w:abstractNumId w:val="42"/>
  </w:num>
  <w:num w:numId="12" w16cid:durableId="1474760471">
    <w:abstractNumId w:val="29"/>
  </w:num>
  <w:num w:numId="13" w16cid:durableId="1677876366">
    <w:abstractNumId w:val="38"/>
  </w:num>
  <w:num w:numId="14" w16cid:durableId="852258485">
    <w:abstractNumId w:val="40"/>
  </w:num>
  <w:num w:numId="15" w16cid:durableId="1523202970">
    <w:abstractNumId w:val="39"/>
  </w:num>
  <w:num w:numId="16" w16cid:durableId="229467396">
    <w:abstractNumId w:val="24"/>
  </w:num>
  <w:num w:numId="17" w16cid:durableId="417823956">
    <w:abstractNumId w:val="34"/>
  </w:num>
  <w:num w:numId="18" w16cid:durableId="253980030">
    <w:abstractNumId w:val="41"/>
  </w:num>
  <w:num w:numId="19" w16cid:durableId="424494569">
    <w:abstractNumId w:val="47"/>
  </w:num>
  <w:num w:numId="20" w16cid:durableId="1422218062">
    <w:abstractNumId w:val="27"/>
  </w:num>
  <w:num w:numId="21" w16cid:durableId="730230401">
    <w:abstractNumId w:val="48"/>
  </w:num>
  <w:num w:numId="22" w16cid:durableId="104429894">
    <w:abstractNumId w:val="17"/>
  </w:num>
  <w:num w:numId="23" w16cid:durableId="1233855687">
    <w:abstractNumId w:val="43"/>
  </w:num>
  <w:num w:numId="24" w16cid:durableId="1350595768">
    <w:abstractNumId w:val="35"/>
  </w:num>
  <w:num w:numId="25" w16cid:durableId="523447944">
    <w:abstractNumId w:val="25"/>
  </w:num>
  <w:num w:numId="26" w16cid:durableId="820580767">
    <w:abstractNumId w:val="28"/>
  </w:num>
  <w:num w:numId="27" w16cid:durableId="691342824">
    <w:abstractNumId w:val="49"/>
  </w:num>
  <w:num w:numId="28" w16cid:durableId="1194079783">
    <w:abstractNumId w:val="23"/>
  </w:num>
  <w:num w:numId="29" w16cid:durableId="413746112">
    <w:abstractNumId w:val="46"/>
  </w:num>
  <w:num w:numId="30" w16cid:durableId="137635134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57EFB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56A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2588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1189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D24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8B0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2968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4072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11</cp:revision>
  <cp:lastPrinted>2021-01-22T11:31:00Z</cp:lastPrinted>
  <dcterms:created xsi:type="dcterms:W3CDTF">2021-02-17T13:08:00Z</dcterms:created>
  <dcterms:modified xsi:type="dcterms:W3CDTF">2022-05-10T07:42:00Z</dcterms:modified>
</cp:coreProperties>
</file>